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:rsidR="00E01984" w:rsidRDefault="00E01984" w:rsidP="00CF7A0E">
      <w:pPr>
        <w:ind w:right="5954"/>
        <w:rPr>
          <w:rFonts w:asciiTheme="minorHAnsi" w:hAnsiTheme="minorHAnsi" w:cstheme="minorHAnsi"/>
        </w:rPr>
      </w:pPr>
    </w:p>
    <w:p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69012D" w:rsidRDefault="0069012D" w:rsidP="006975BB">
      <w:pPr>
        <w:spacing w:after="120" w:line="360" w:lineRule="auto"/>
        <w:jc w:val="center"/>
        <w:rPr>
          <w:b/>
          <w:sz w:val="24"/>
          <w:szCs w:val="24"/>
          <w:u w:val="single"/>
        </w:rPr>
      </w:pPr>
    </w:p>
    <w:p w:rsidR="006975BB" w:rsidRPr="00CF7A0E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F7A0E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25a ust. 1 ustawy z dnia 29 stycznia 2004 r. </w:t>
      </w:r>
    </w:p>
    <w:p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UPZP), </w:t>
      </w:r>
    </w:p>
    <w:p w:rsidR="006975BB" w:rsidRPr="00CF7A0E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2"/>
          <w:szCs w:val="24"/>
          <w:u w:val="single"/>
        </w:rPr>
      </w:pPr>
      <w:r w:rsidRPr="00CF7A0E">
        <w:rPr>
          <w:rFonts w:asciiTheme="minorHAnsi" w:hAnsiTheme="minorHAnsi" w:cstheme="minorHAnsi"/>
          <w:b/>
          <w:sz w:val="22"/>
          <w:szCs w:val="24"/>
          <w:u w:val="single"/>
        </w:rPr>
        <w:t>DOTYCZĄCE SPEŁNIANIA WARUNKÓW UDZIAŁU W POSTĘPOWANIU</w:t>
      </w:r>
    </w:p>
    <w:p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:rsidR="00FC46DD" w:rsidRDefault="00FC46DD" w:rsidP="004D09F3">
      <w:pPr>
        <w:spacing w:before="120" w:after="120"/>
        <w:jc w:val="center"/>
        <w:rPr>
          <w:rFonts w:ascii="Calibri" w:hAnsi="Calibri"/>
          <w:b/>
          <w:bCs/>
          <w:sz w:val="24"/>
          <w:szCs w:val="24"/>
        </w:rPr>
      </w:pPr>
      <w:r w:rsidRPr="00B6406C">
        <w:rPr>
          <w:rFonts w:ascii="Calibri" w:hAnsi="Calibri"/>
          <w:b/>
          <w:bCs/>
          <w:sz w:val="24"/>
          <w:szCs w:val="24"/>
        </w:rPr>
        <w:t xml:space="preserve">Budowa parkingu przy Zespole Szkół nr 7, instalacji deszczowej wraz przyłączem oraz przebudową sieci energetycznej na działkach nr ew. 7/2, 17/22, 17/27 obręb 75 przy </w:t>
      </w:r>
      <w:r w:rsidRPr="00B6406C">
        <w:rPr>
          <w:rFonts w:ascii="Calibri" w:hAnsi="Calibri"/>
          <w:b/>
          <w:bCs/>
          <w:sz w:val="24"/>
          <w:szCs w:val="24"/>
        </w:rPr>
        <w:br/>
        <w:t>ul. Waryńskiego w Bydgoszczy w ramach Programu BBO.</w:t>
      </w:r>
    </w:p>
    <w:p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bookmarkStart w:id="0" w:name="_GoBack"/>
      <w:bookmarkEnd w:id="0"/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01984">
        <w:rPr>
          <w:rFonts w:asciiTheme="minorHAnsi" w:hAnsiTheme="minorHAnsi" w:cstheme="minorHAnsi"/>
          <w:sz w:val="22"/>
          <w:szCs w:val="22"/>
        </w:rPr>
        <w:t>w pkt 10</w:t>
      </w:r>
      <w:r w:rsidR="00A3491D" w:rsidRPr="00E01984">
        <w:rPr>
          <w:rFonts w:asciiTheme="minorHAnsi" w:hAnsiTheme="minorHAnsi" w:cstheme="minorHAnsi"/>
          <w:sz w:val="22"/>
          <w:szCs w:val="22"/>
        </w:rPr>
        <w:t>.</w:t>
      </w:r>
      <w:r w:rsidR="00E01984" w:rsidRPr="00E01984">
        <w:rPr>
          <w:rFonts w:asciiTheme="minorHAnsi" w:hAnsiTheme="minorHAnsi" w:cstheme="minorHAnsi"/>
          <w:sz w:val="22"/>
          <w:szCs w:val="22"/>
        </w:rPr>
        <w:t>3</w:t>
      </w:r>
      <w:r w:rsidRPr="00E01984">
        <w:rPr>
          <w:rFonts w:asciiTheme="minorHAnsi" w:hAnsiTheme="minorHAnsi" w:cstheme="minorHAnsi"/>
          <w:sz w:val="22"/>
          <w:szCs w:val="22"/>
        </w:rPr>
        <w:t xml:space="preserve"> SIWZ</w:t>
      </w:r>
      <w:r w:rsidR="00743127" w:rsidRPr="00E01984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………….……</w:t>
      </w:r>
      <w:r w:rsidR="00CF7A0E">
        <w:rPr>
          <w:rFonts w:asciiTheme="minorHAnsi" w:hAnsiTheme="minorHAnsi" w:cstheme="minorHAnsi"/>
          <w:sz w:val="22"/>
          <w:szCs w:val="22"/>
        </w:rPr>
        <w:t>…….</w:t>
      </w:r>
      <w:r w:rsidRPr="00CF7A0E">
        <w:rPr>
          <w:rFonts w:asciiTheme="minorHAnsi" w:hAnsiTheme="minorHAnsi" w:cstheme="minorHAnsi"/>
          <w:sz w:val="22"/>
          <w:szCs w:val="22"/>
        </w:rPr>
        <w:t xml:space="preserve">. </w:t>
      </w:r>
      <w:r w:rsidRPr="00CF7A0E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CF7A0E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  <w:t>………..</w:t>
      </w:r>
      <w:r w:rsidRPr="00CF7A0E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6975BB" w:rsidRPr="00CF7A0E" w:rsidRDefault="006975BB" w:rsidP="006975B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F7A0E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Oświadczam, że w celu wykazania spełniania warunków udziału w postępowaniu, określonych przez Zamawiającego w pkt 10</w:t>
      </w:r>
      <w:r w:rsidR="00A3491D" w:rsidRPr="00CF7A0E">
        <w:rPr>
          <w:rFonts w:asciiTheme="minorHAnsi" w:hAnsiTheme="minorHAnsi" w:cstheme="minorHAnsi"/>
          <w:sz w:val="22"/>
          <w:szCs w:val="21"/>
        </w:rPr>
        <w:t>.</w:t>
      </w:r>
      <w:r w:rsidR="00E01984">
        <w:rPr>
          <w:rFonts w:asciiTheme="minorHAnsi" w:hAnsiTheme="minorHAnsi" w:cstheme="minorHAnsi"/>
          <w:sz w:val="22"/>
          <w:szCs w:val="21"/>
        </w:rPr>
        <w:t>3</w:t>
      </w:r>
      <w:r w:rsidR="006F5D8C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 xml:space="preserve"> SIWZ polegam na zasobach następującego/ych podmiotu/ów: 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(wskazać podmiot (nazwę, adres, NIP, Regon nr KRS- o ile dotyczy )określić odpowiedni zakres dla wskazanego podmiotu). </w:t>
      </w:r>
    </w:p>
    <w:p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:rsidR="006975BB" w:rsidRPr="00CF7A0E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ych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………….……</w:t>
      </w:r>
      <w:r w:rsidR="00CF7A0E">
        <w:rPr>
          <w:rFonts w:asciiTheme="minorHAnsi" w:hAnsiTheme="minorHAnsi" w:cstheme="minorHAnsi"/>
          <w:sz w:val="22"/>
          <w:szCs w:val="22"/>
        </w:rPr>
        <w:t>……………</w:t>
      </w:r>
      <w:r w:rsidRPr="00CF7A0E">
        <w:rPr>
          <w:rFonts w:asciiTheme="minorHAnsi" w:hAnsiTheme="minorHAnsi" w:cstheme="minorHAnsi"/>
          <w:sz w:val="22"/>
          <w:szCs w:val="22"/>
        </w:rPr>
        <w:t xml:space="preserve"> </w:t>
      </w:r>
      <w:r w:rsidRPr="00CF7A0E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CF7A0E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Pr="00CF7A0E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…..</w:t>
      </w:r>
    </w:p>
    <w:p w:rsidR="006975BB" w:rsidRPr="00CF7A0E" w:rsidRDefault="006975BB" w:rsidP="006975B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F7A0E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6975BB" w:rsidRDefault="006975BB" w:rsidP="006975BB">
      <w:pPr>
        <w:spacing w:line="360" w:lineRule="auto"/>
        <w:jc w:val="both"/>
        <w:rPr>
          <w:i/>
          <w:sz w:val="16"/>
          <w:szCs w:val="16"/>
        </w:rPr>
      </w:pPr>
      <w:r w:rsidRPr="00743127">
        <w:rPr>
          <w:i/>
          <w:sz w:val="16"/>
          <w:szCs w:val="16"/>
        </w:rPr>
        <w:t>* podpis(y) osoby(osób) uprawnionej(ych) do składania oświadczeń woli w imieniu wykonawcy/pełnomocnika</w:t>
      </w:r>
    </w:p>
    <w:p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……………………………………………………………………………………………………………….…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</w:p>
    <w:p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>………………</w:t>
      </w:r>
      <w:r w:rsidR="00661C21">
        <w:rPr>
          <w:rFonts w:asciiTheme="minorHAnsi" w:hAnsiTheme="minorHAnsi" w:cstheme="minorHAnsi"/>
          <w:sz w:val="22"/>
          <w:szCs w:val="22"/>
        </w:rPr>
        <w:t>…………….</w:t>
      </w:r>
      <w:r w:rsidRPr="00661C21">
        <w:rPr>
          <w:rFonts w:asciiTheme="minorHAnsi" w:hAnsiTheme="minorHAnsi" w:cstheme="minorHAnsi"/>
          <w:sz w:val="22"/>
          <w:szCs w:val="22"/>
        </w:rPr>
        <w:t xml:space="preserve"> </w:t>
      </w:r>
      <w:r w:rsidRPr="00661C21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661C21">
        <w:rPr>
          <w:rFonts w:asciiTheme="minorHAnsi" w:hAnsiTheme="minorHAnsi" w:cstheme="minorHAnsi"/>
          <w:sz w:val="22"/>
          <w:szCs w:val="22"/>
        </w:rPr>
        <w:t xml:space="preserve">dnia ………….……. r.  </w:t>
      </w:r>
      <w:r w:rsidR="00661C21">
        <w:rPr>
          <w:rFonts w:asciiTheme="minorHAnsi" w:hAnsiTheme="minorHAnsi" w:cstheme="minorHAnsi"/>
          <w:sz w:val="22"/>
          <w:szCs w:val="22"/>
        </w:rPr>
        <w:tab/>
      </w:r>
      <w:r w:rsidR="00661C21">
        <w:rPr>
          <w:rFonts w:asciiTheme="minorHAnsi" w:hAnsiTheme="minorHAnsi" w:cstheme="minorHAnsi"/>
          <w:sz w:val="22"/>
          <w:szCs w:val="22"/>
        </w:rPr>
        <w:tab/>
      </w:r>
      <w:r w:rsidR="00661C21">
        <w:rPr>
          <w:rFonts w:asciiTheme="minorHAnsi" w:hAnsiTheme="minorHAnsi" w:cstheme="minorHAnsi"/>
          <w:sz w:val="22"/>
          <w:szCs w:val="22"/>
        </w:rPr>
        <w:tab/>
      </w:r>
      <w:r w:rsidRPr="00661C21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661C21">
        <w:rPr>
          <w:rFonts w:asciiTheme="minorHAnsi" w:hAnsiTheme="minorHAnsi" w:cstheme="minorHAnsi"/>
          <w:sz w:val="22"/>
          <w:szCs w:val="22"/>
        </w:rPr>
        <w:t>….</w:t>
      </w:r>
    </w:p>
    <w:p w:rsidR="006975BB" w:rsidRPr="00661C21" w:rsidRDefault="006975BB" w:rsidP="006975B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1C21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6975BB" w:rsidRDefault="006975BB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:rsidR="006975BB" w:rsidRPr="00743127" w:rsidRDefault="006975BB" w:rsidP="00743127">
      <w:pPr>
        <w:spacing w:line="360" w:lineRule="auto"/>
        <w:jc w:val="both"/>
        <w:rPr>
          <w:i/>
          <w:sz w:val="16"/>
          <w:szCs w:val="16"/>
        </w:rPr>
      </w:pPr>
      <w:r w:rsidRPr="00743127">
        <w:rPr>
          <w:i/>
          <w:sz w:val="16"/>
          <w:szCs w:val="16"/>
        </w:rPr>
        <w:t xml:space="preserve">* podpis(y) osoby(osób) uprawnionej(ych) do składania oświadczeń woli w imieniu wykonawcy/pełnomocnika </w:t>
      </w:r>
    </w:p>
    <w:p w:rsidR="00095C4E" w:rsidRDefault="00260715" w:rsidP="00095C4E">
      <w:pPr>
        <w:ind w:right="8788"/>
        <w:rPr>
          <w:i/>
          <w:iCs/>
        </w:rPr>
      </w:pPr>
      <w:r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BE2F08" w:rsidRDefault="00BE2F08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095C4E" w:rsidRPr="006975BB" w:rsidRDefault="0081432D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oryginale. </w:t>
      </w:r>
    </w:p>
    <w:p w:rsidR="00095C4E" w:rsidRPr="006975BB" w:rsidRDefault="0081432D" w:rsidP="00095C4E">
      <w:pPr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składa każdy z wykonawców wspólnie ubiegających się o udz</w:t>
      </w:r>
      <w:r w:rsidRPr="006975BB">
        <w:rPr>
          <w:i/>
        </w:rPr>
        <w:t>ielenie zamówienia</w:t>
      </w:r>
      <w:r w:rsidR="00095C4E" w:rsidRPr="006975BB">
        <w:rPr>
          <w:i/>
        </w:rPr>
        <w:t>.</w:t>
      </w:r>
    </w:p>
    <w:p w:rsidR="00095C4E" w:rsidRPr="006975BB" w:rsidRDefault="00095C4E" w:rsidP="00095C4E">
      <w:pPr>
        <w:jc w:val="both"/>
        <w:rPr>
          <w:i/>
        </w:rPr>
      </w:pPr>
    </w:p>
    <w:sectPr w:rsidR="00095C4E" w:rsidRPr="006975BB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715" w:rsidRDefault="00260715">
      <w:r>
        <w:separator/>
      </w:r>
    </w:p>
  </w:endnote>
  <w:endnote w:type="continuationSeparator" w:id="0">
    <w:p w:rsidR="00260715" w:rsidRDefault="0026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715" w:rsidRDefault="00260715">
      <w:r>
        <w:separator/>
      </w:r>
    </w:p>
  </w:footnote>
  <w:footnote w:type="continuationSeparator" w:id="0">
    <w:p w:rsidR="00260715" w:rsidRDefault="00260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D8C" w:rsidRPr="004C6762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FC46DD">
      <w:rPr>
        <w:rFonts w:ascii="Calibri" w:hAnsi="Calibri"/>
        <w:sz w:val="36"/>
      </w:rPr>
      <w:t>41</w:t>
    </w:r>
    <w:r w:rsidR="00D3392D">
      <w:rPr>
        <w:rFonts w:ascii="Calibri" w:hAnsi="Calibri"/>
        <w:sz w:val="36"/>
      </w:rPr>
      <w:t>/201</w:t>
    </w:r>
    <w:r w:rsidR="00CF7A0E">
      <w:rPr>
        <w:rFonts w:ascii="Calibri" w:hAnsi="Calibri"/>
        <w:sz w:val="36"/>
      </w:rPr>
      <w:t>9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  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załącznik Nr </w:t>
    </w:r>
    <w:r w:rsidR="00E01984">
      <w:rPr>
        <w:rFonts w:ascii="Calibri" w:hAnsi="Calibri"/>
        <w:i/>
        <w:sz w:val="18"/>
      </w:rPr>
      <w:t>5</w:t>
    </w:r>
    <w:r w:rsidR="004C6762" w:rsidRPr="004C6762">
      <w:rPr>
        <w:rFonts w:ascii="Calibri" w:hAnsi="Calibri"/>
        <w:i/>
        <w:sz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5"/>
  </w:num>
  <w:num w:numId="5">
    <w:abstractNumId w:val="9"/>
  </w:num>
  <w:num w:numId="6">
    <w:abstractNumId w:val="17"/>
  </w:num>
  <w:num w:numId="7">
    <w:abstractNumId w:val="25"/>
  </w:num>
  <w:num w:numId="8">
    <w:abstractNumId w:val="18"/>
  </w:num>
  <w:num w:numId="9">
    <w:abstractNumId w:val="14"/>
  </w:num>
  <w:num w:numId="10">
    <w:abstractNumId w:val="22"/>
  </w:num>
  <w:num w:numId="11">
    <w:abstractNumId w:val="12"/>
  </w:num>
  <w:num w:numId="12">
    <w:abstractNumId w:val="20"/>
  </w:num>
  <w:num w:numId="13">
    <w:abstractNumId w:val="23"/>
  </w:num>
  <w:num w:numId="14">
    <w:abstractNumId w:val="7"/>
  </w:num>
  <w:num w:numId="15">
    <w:abstractNumId w:val="21"/>
  </w:num>
  <w:num w:numId="16">
    <w:abstractNumId w:val="16"/>
  </w:num>
  <w:num w:numId="17">
    <w:abstractNumId w:val="24"/>
  </w:num>
  <w:num w:numId="1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203AEB"/>
    <w:rsid w:val="0020402E"/>
    <w:rsid w:val="002041D8"/>
    <w:rsid w:val="00204A91"/>
    <w:rsid w:val="00207F18"/>
    <w:rsid w:val="00210B33"/>
    <w:rsid w:val="002117A7"/>
    <w:rsid w:val="00212B5F"/>
    <w:rsid w:val="0022700A"/>
    <w:rsid w:val="00227A74"/>
    <w:rsid w:val="00231556"/>
    <w:rsid w:val="00241B66"/>
    <w:rsid w:val="00242F30"/>
    <w:rsid w:val="00260715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3322"/>
    <w:rsid w:val="0038353D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E4E"/>
    <w:rsid w:val="00923E48"/>
    <w:rsid w:val="00927127"/>
    <w:rsid w:val="009356DC"/>
    <w:rsid w:val="00936DD5"/>
    <w:rsid w:val="0094502F"/>
    <w:rsid w:val="00947EFB"/>
    <w:rsid w:val="00954564"/>
    <w:rsid w:val="00967690"/>
    <w:rsid w:val="00970DEF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71867"/>
    <w:rsid w:val="00A73767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D350D"/>
    <w:rsid w:val="00AD444C"/>
    <w:rsid w:val="00AE03A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41ED2"/>
    <w:rsid w:val="00B46EEE"/>
    <w:rsid w:val="00B5031E"/>
    <w:rsid w:val="00B56148"/>
    <w:rsid w:val="00B635BA"/>
    <w:rsid w:val="00B70CF0"/>
    <w:rsid w:val="00B71D87"/>
    <w:rsid w:val="00B73CBE"/>
    <w:rsid w:val="00B8235B"/>
    <w:rsid w:val="00B90899"/>
    <w:rsid w:val="00B91C9C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34E9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46DD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9E4AD2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Bogna Klimczewska</cp:lastModifiedBy>
  <cp:revision>6</cp:revision>
  <cp:lastPrinted>2018-07-06T10:29:00Z</cp:lastPrinted>
  <dcterms:created xsi:type="dcterms:W3CDTF">2019-01-17T07:42:00Z</dcterms:created>
  <dcterms:modified xsi:type="dcterms:W3CDTF">2019-10-10T05:20:00Z</dcterms:modified>
</cp:coreProperties>
</file>